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510E32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90B7D">
        <w:rPr>
          <w:rFonts w:ascii="Garamond" w:hAnsi="Garamond"/>
          <w:sz w:val="24"/>
          <w:szCs w:val="24"/>
        </w:rPr>
        <w:t>3</w:t>
      </w:r>
      <w:r w:rsidR="003E46DD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61BAF5E4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46DD" w:rsidRPr="006C726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https://zakazky.zcu.cz/contract_display_4801.html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56E80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5039F">
        <w:rPr>
          <w:rFonts w:ascii="Garamond" w:hAnsi="Garamond" w:cs="Arial"/>
          <w:b/>
          <w:sz w:val="22"/>
          <w:szCs w:val="22"/>
        </w:rPr>
        <w:t>2</w:t>
      </w:r>
      <w:r w:rsidR="00D854A9">
        <w:rPr>
          <w:rFonts w:ascii="Garamond" w:hAnsi="Garamond" w:cs="Arial"/>
          <w:b/>
          <w:sz w:val="22"/>
          <w:szCs w:val="22"/>
        </w:rPr>
        <w:t>7</w:t>
      </w:r>
      <w:r w:rsidR="00C90B7D">
        <w:rPr>
          <w:rFonts w:ascii="Garamond" w:hAnsi="Garamond" w:cs="Arial"/>
          <w:b/>
          <w:sz w:val="22"/>
          <w:szCs w:val="22"/>
        </w:rPr>
        <w:t>.09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</w:t>
      </w:r>
      <w:r w:rsidR="00A37116">
        <w:rPr>
          <w:rFonts w:ascii="Garamond" w:hAnsi="Garamond"/>
          <w:sz w:val="22"/>
          <w:szCs w:val="22"/>
        </w:rPr>
        <w:t xml:space="preserve">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</w:t>
      </w:r>
      <w:r w:rsidR="00A620E5">
        <w:rPr>
          <w:rFonts w:ascii="Garamond" w:hAnsi="Garamond"/>
          <w:sz w:val="22"/>
          <w:szCs w:val="22"/>
        </w:rPr>
        <w:t xml:space="preserve">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>u displeje předložením energetického štítku,</w:t>
      </w:r>
      <w:r w:rsidR="00A620E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F8C19" w14:textId="77777777" w:rsidR="00377A84" w:rsidRDefault="00377A84" w:rsidP="00795AAC">
      <w:r>
        <w:separator/>
      </w:r>
    </w:p>
  </w:endnote>
  <w:endnote w:type="continuationSeparator" w:id="0">
    <w:p w14:paraId="0BC46E7B" w14:textId="77777777" w:rsidR="00377A84" w:rsidRDefault="00377A8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7BC72" w14:textId="77777777" w:rsidR="00377A84" w:rsidRDefault="00377A84" w:rsidP="00795AAC">
      <w:r>
        <w:separator/>
      </w:r>
    </w:p>
  </w:footnote>
  <w:footnote w:type="continuationSeparator" w:id="0">
    <w:p w14:paraId="08F15BB4" w14:textId="77777777" w:rsidR="00377A84" w:rsidRDefault="00377A8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0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q4rQjIxma6bM4e3pqdsggGINbn5OC37dKQ8TfejtUR8=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riHQHbFARXuKx7AqwRfH/PUEWJ5Yj5hugUpCIsXWyJg=</DigestValue>
    </Reference>
  </SignedInfo>
  <SignatureValue>ywzp+B+PdXpix5QTFDCOhrpciINw0XrEP33YM4JqJ9eCbZq7UnV/46UTwtLYQrZGeysKW21Kjbo5
JdTbM4bnwG/4GROOFWgarfj0jUTvQvNbEU5p4M7P3mQ6z3ohT7O408gwfA531JnuOiiZCxzEe8IW
k3JAXw5gECxXskoXLT0zYuMoPZcj/eBfqo3tN2IJw+kqFnhnqCCuompgcf9IMJA7Z5ROIQyHTXEo
yF8u/obxEOlMLki32X5rWHqeR5mI0XTUowwjI2eGpRgnnbGCESE24OF5Mt5dK2g8YXqku6jbKN+g
+tSBg5lkfSBk5wrxPK94dTrzLNEnlYwfKoSmAw==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RR5XqCbidxHymetvL1DQI2pknS+xP43SCa0ZLVQrTzc=</DigestValue>
      </Reference>
      <Reference URI="/word/document.xml?ContentType=application/vnd.openxmlformats-officedocument.wordprocessingml.document.main+xml">
        <DigestMethod Algorithm="http://www.w3.org/2001/04/xmlenc#sha256"/>
        <DigestValue>FWxQtUYYStl8D63dJ7cfE7KvgmQDcRMhjT9a4X3ZhIk=</DigestValue>
      </Reference>
      <Reference URI="/word/endnotes.xml?ContentType=application/vnd.openxmlformats-officedocument.wordprocessingml.endnotes+xml">
        <DigestMethod Algorithm="http://www.w3.org/2001/04/xmlenc#sha256"/>
        <DigestValue>PZ7QQUNPPmu2OJ5mwb73ne0SvPaygz+6D2Xftxiy1T8=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hN4ReoaifoMSOjvuUod/9xisWImZxOQZDTCHwPv1ZLk=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FBucF3qTLyHlkaa09mlv88xO2yaUv/mTYpa2NYGQxkI=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2021-09-14T09:00:17Z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2021-09-14T09:00:17Z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922A5-DA5C-41D3-86A6-7F88788E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13</cp:revision>
  <cp:lastPrinted>2018-08-08T13:48:00Z</cp:lastPrinted>
  <dcterms:created xsi:type="dcterms:W3CDTF">2021-05-26T09:56:00Z</dcterms:created>
  <dcterms:modified xsi:type="dcterms:W3CDTF">2021-09-14T08:59:00Z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